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11A84" w:rsidRDefault="00A442E3" w:rsidP="006B15A9">
      <w:pPr>
        <w:shd w:val="clear" w:color="auto" w:fill="C6D9F1" w:themeFill="text2" w:themeFillTint="33"/>
        <w:spacing w:after="200" w:line="276" w:lineRule="auto"/>
        <w:ind w:left="-142"/>
        <w:jc w:val="left"/>
        <w:rPr>
          <w:rFonts w:ascii="Verdana" w:hAnsi="Verdana" w:cstheme="minorHAnsi"/>
          <w:b/>
          <w:sz w:val="18"/>
          <w:szCs w:val="18"/>
        </w:rPr>
      </w:pPr>
      <w:r w:rsidRPr="00611A84">
        <w:rPr>
          <w:rFonts w:ascii="Verdana" w:hAnsi="Verdana" w:cstheme="minorHAnsi"/>
          <w:b/>
          <w:sz w:val="18"/>
          <w:szCs w:val="18"/>
        </w:rPr>
        <w:t xml:space="preserve">ZAŁĄCZNIK NR </w:t>
      </w:r>
      <w:r w:rsidR="00AC272D" w:rsidRPr="00611A84">
        <w:rPr>
          <w:rFonts w:ascii="Verdana" w:hAnsi="Verdana" w:cstheme="minorHAnsi"/>
          <w:b/>
          <w:sz w:val="18"/>
          <w:szCs w:val="18"/>
        </w:rPr>
        <w:t>6</w:t>
      </w:r>
      <w:r w:rsidR="00A417CF" w:rsidRPr="00611A84">
        <w:rPr>
          <w:rFonts w:ascii="Verdana" w:hAnsi="Verdana" w:cstheme="minorHAnsi"/>
          <w:b/>
          <w:sz w:val="18"/>
          <w:szCs w:val="18"/>
        </w:rPr>
        <w:t xml:space="preserve"> </w:t>
      </w:r>
      <w:r w:rsidR="00ED7026" w:rsidRPr="00611A84">
        <w:rPr>
          <w:rFonts w:ascii="Verdana" w:hAnsi="Verdana" w:cstheme="minorHAnsi"/>
          <w:b/>
          <w:sz w:val="18"/>
          <w:szCs w:val="18"/>
        </w:rPr>
        <w:t xml:space="preserve">DO SWZ </w:t>
      </w:r>
      <w:r w:rsidRPr="00611A84">
        <w:rPr>
          <w:rFonts w:ascii="Verdana" w:hAnsi="Verdana" w:cstheme="minorHAnsi"/>
          <w:b/>
          <w:sz w:val="18"/>
          <w:szCs w:val="18"/>
        </w:rPr>
        <w:t xml:space="preserve">– WYKAZ WYKONANYCH </w:t>
      </w:r>
      <w:r w:rsidR="00AC272D" w:rsidRPr="00611A84">
        <w:rPr>
          <w:rFonts w:ascii="Verdana" w:hAnsi="Verdana" w:cstheme="minorHAnsi"/>
          <w:b/>
          <w:sz w:val="18"/>
          <w:szCs w:val="18"/>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11A84" w:rsidRDefault="005B1ED0" w:rsidP="00005787">
      <w:pPr>
        <w:spacing w:line="240" w:lineRule="auto"/>
        <w:jc w:val="center"/>
        <w:rPr>
          <w:rFonts w:ascii="Verdana" w:hAnsi="Verdana" w:cstheme="minorHAnsi"/>
          <w:b/>
          <w:sz w:val="18"/>
          <w:szCs w:val="18"/>
        </w:rPr>
      </w:pPr>
      <w:r w:rsidRPr="00611A84">
        <w:rPr>
          <w:rFonts w:ascii="Verdana" w:hAnsi="Verdana" w:cstheme="minorHAnsi"/>
          <w:b/>
          <w:sz w:val="18"/>
          <w:szCs w:val="18"/>
        </w:rPr>
        <w:t xml:space="preserve">WYKAZ WYKONANYCH </w:t>
      </w:r>
      <w:r w:rsidR="00E130E3" w:rsidRPr="00611A84">
        <w:rPr>
          <w:rFonts w:ascii="Verdana" w:hAnsi="Verdana" w:cstheme="minorHAnsi"/>
          <w:b/>
          <w:sz w:val="18"/>
          <w:szCs w:val="18"/>
        </w:rPr>
        <w:t>ZAMÓWIEŃ</w:t>
      </w:r>
      <w:r w:rsidRPr="00611A84">
        <w:rPr>
          <w:rFonts w:ascii="Verdana" w:hAnsi="Verdana" w:cstheme="minorHAnsi"/>
          <w:b/>
          <w:sz w:val="18"/>
          <w:szCs w:val="18"/>
        </w:rPr>
        <w:t xml:space="preserve"> </w:t>
      </w:r>
    </w:p>
    <w:p w14:paraId="1AD8AF27" w14:textId="77777777" w:rsidR="003A6457" w:rsidRPr="00691634" w:rsidRDefault="003A6457" w:rsidP="00B137F8">
      <w:pPr>
        <w:rPr>
          <w:rFonts w:ascii="Verdana" w:hAnsi="Verdana" w:cstheme="minorHAnsi"/>
          <w:sz w:val="16"/>
          <w:szCs w:val="16"/>
        </w:rPr>
      </w:pPr>
    </w:p>
    <w:p w14:paraId="169F2E33" w14:textId="377EB483" w:rsidR="000370E7" w:rsidRPr="00611A84" w:rsidRDefault="00B137F8" w:rsidP="000370E7">
      <w:pPr>
        <w:ind w:left="-284"/>
        <w:rPr>
          <w:rFonts w:ascii="Verdana" w:hAnsi="Verdana" w:cstheme="minorHAnsi"/>
          <w:b/>
          <w:bCs/>
          <w:sz w:val="18"/>
          <w:szCs w:val="18"/>
          <w:lang w:eastAsia="pl-PL"/>
        </w:rPr>
      </w:pPr>
      <w:r w:rsidRPr="00611A84">
        <w:rPr>
          <w:rFonts w:ascii="Verdana" w:hAnsi="Verdana" w:cstheme="minorHAnsi"/>
          <w:sz w:val="18"/>
          <w:szCs w:val="18"/>
          <w:lang w:eastAsia="pl-PL"/>
        </w:rPr>
        <w:t xml:space="preserve">Składając Ofertę w postępowaniu zakupowym </w:t>
      </w:r>
      <w:r w:rsidR="00DA5698" w:rsidRPr="00611A84">
        <w:rPr>
          <w:rFonts w:ascii="Verdana" w:hAnsi="Verdana" w:cstheme="minorHAnsi"/>
          <w:sz w:val="18"/>
          <w:szCs w:val="18"/>
          <w:lang w:eastAsia="pl-PL"/>
        </w:rPr>
        <w:t xml:space="preserve">nr </w:t>
      </w:r>
      <w:r w:rsidR="003D58B2" w:rsidRPr="00611A84">
        <w:rPr>
          <w:rFonts w:ascii="Verdana" w:hAnsi="Verdana" w:cstheme="minorHAnsi"/>
          <w:b/>
          <w:sz w:val="18"/>
          <w:szCs w:val="18"/>
          <w:lang w:eastAsia="pl-PL"/>
        </w:rPr>
        <w:t>POST/DYS/OZ/G</w:t>
      </w:r>
      <w:r w:rsidR="00502D19" w:rsidRPr="00611A84">
        <w:rPr>
          <w:rFonts w:ascii="Verdana" w:hAnsi="Verdana" w:cstheme="minorHAnsi"/>
          <w:b/>
          <w:sz w:val="18"/>
          <w:szCs w:val="18"/>
          <w:lang w:eastAsia="pl-PL"/>
        </w:rPr>
        <w:t>ZA/</w:t>
      </w:r>
      <w:r w:rsidR="00EC5D79" w:rsidRPr="00611A84">
        <w:rPr>
          <w:rFonts w:ascii="Verdana" w:hAnsi="Verdana" w:cstheme="minorHAnsi"/>
          <w:b/>
          <w:sz w:val="18"/>
          <w:szCs w:val="18"/>
          <w:lang w:eastAsia="pl-PL"/>
        </w:rPr>
        <w:t>0</w:t>
      </w:r>
      <w:r w:rsidR="002C565B" w:rsidRPr="00611A84">
        <w:rPr>
          <w:rFonts w:ascii="Verdana" w:hAnsi="Verdana" w:cstheme="minorHAnsi"/>
          <w:b/>
          <w:sz w:val="18"/>
          <w:szCs w:val="18"/>
          <w:lang w:eastAsia="pl-PL"/>
        </w:rPr>
        <w:t>4</w:t>
      </w:r>
      <w:r w:rsidR="00954D8E" w:rsidRPr="00611A84">
        <w:rPr>
          <w:rFonts w:ascii="Verdana" w:hAnsi="Verdana" w:cstheme="minorHAnsi"/>
          <w:b/>
          <w:sz w:val="18"/>
          <w:szCs w:val="18"/>
          <w:lang w:eastAsia="pl-PL"/>
        </w:rPr>
        <w:t>3</w:t>
      </w:r>
      <w:r w:rsidR="006473F4" w:rsidRPr="00611A84">
        <w:rPr>
          <w:rFonts w:ascii="Verdana" w:hAnsi="Verdana" w:cstheme="minorHAnsi"/>
          <w:b/>
          <w:sz w:val="18"/>
          <w:szCs w:val="18"/>
          <w:lang w:eastAsia="pl-PL"/>
        </w:rPr>
        <w:t>9</w:t>
      </w:r>
      <w:r w:rsidR="003D0C8F" w:rsidRPr="00611A84">
        <w:rPr>
          <w:rFonts w:ascii="Verdana" w:hAnsi="Verdana" w:cstheme="minorHAnsi"/>
          <w:b/>
          <w:sz w:val="18"/>
          <w:szCs w:val="18"/>
          <w:lang w:eastAsia="pl-PL"/>
        </w:rPr>
        <w:t>2</w:t>
      </w:r>
      <w:r w:rsidR="00EC5D79" w:rsidRPr="00611A84">
        <w:rPr>
          <w:rFonts w:ascii="Verdana" w:hAnsi="Verdana" w:cstheme="minorHAnsi"/>
          <w:b/>
          <w:sz w:val="18"/>
          <w:szCs w:val="18"/>
          <w:lang w:eastAsia="pl-PL"/>
        </w:rPr>
        <w:t>/</w:t>
      </w:r>
      <w:r w:rsidR="005126E5" w:rsidRPr="00611A84">
        <w:rPr>
          <w:rFonts w:ascii="Verdana" w:hAnsi="Verdana" w:cstheme="minorHAnsi"/>
          <w:b/>
          <w:sz w:val="18"/>
          <w:szCs w:val="18"/>
          <w:lang w:eastAsia="pl-PL"/>
        </w:rPr>
        <w:t>2025</w:t>
      </w:r>
      <w:r w:rsidR="00B92491" w:rsidRPr="00611A84">
        <w:rPr>
          <w:rFonts w:ascii="Verdana" w:hAnsi="Verdana" w:cstheme="minorHAnsi"/>
          <w:sz w:val="18"/>
          <w:szCs w:val="18"/>
          <w:lang w:eastAsia="pl-PL"/>
        </w:rPr>
        <w:t xml:space="preserve"> </w:t>
      </w:r>
      <w:r w:rsidRPr="00611A84">
        <w:rPr>
          <w:rFonts w:ascii="Verdana" w:hAnsi="Verdana" w:cstheme="minorHAnsi"/>
          <w:sz w:val="18"/>
          <w:szCs w:val="18"/>
          <w:lang w:eastAsia="pl-PL"/>
        </w:rPr>
        <w:t xml:space="preserve">prowadzonym w trybie przetargu nieograniczonego </w:t>
      </w:r>
      <w:r w:rsidR="00DB01FF" w:rsidRPr="00611A84">
        <w:rPr>
          <w:rFonts w:ascii="Verdana" w:hAnsi="Verdana" w:cstheme="minorHAnsi"/>
          <w:sz w:val="18"/>
          <w:szCs w:val="18"/>
          <w:lang w:eastAsia="pl-PL"/>
        </w:rPr>
        <w:t>pn</w:t>
      </w:r>
      <w:r w:rsidR="00502D19" w:rsidRPr="00611A84">
        <w:rPr>
          <w:rFonts w:ascii="Verdana" w:hAnsi="Verdana" w:cstheme="minorHAnsi"/>
          <w:sz w:val="18"/>
          <w:szCs w:val="18"/>
          <w:lang w:eastAsia="pl-PL"/>
        </w:rPr>
        <w:t xml:space="preserve">. </w:t>
      </w:r>
      <w:r w:rsidR="003D0C8F" w:rsidRPr="00611A84">
        <w:rPr>
          <w:rFonts w:ascii="Verdana" w:hAnsi="Verdana" w:cstheme="minorHAnsi"/>
          <w:b/>
          <w:bCs/>
          <w:sz w:val="18"/>
          <w:szCs w:val="18"/>
          <w:lang w:eastAsia="pl-PL"/>
        </w:rPr>
        <w:t xml:space="preserve">Opracowanie dokumentacji projektowej dla 2 zadań na terenie RE Tomaszów Lubelski i RE Przemyśl ( Lubycza Królewska -etap 1; Bircza – Obwodowa Bircza – Przemyśl), </w:t>
      </w:r>
      <w:r w:rsidR="00C85082" w:rsidRPr="00611A84">
        <w:rPr>
          <w:rFonts w:ascii="Verdana" w:hAnsi="Verdana" w:cstheme="minorHAnsi"/>
          <w:sz w:val="18"/>
          <w:szCs w:val="18"/>
          <w:lang w:eastAsia="pl-PL"/>
        </w:rPr>
        <w:t>oświadczamy,</w:t>
      </w:r>
      <w:r w:rsidR="008B5FA5" w:rsidRPr="00611A84">
        <w:rPr>
          <w:rFonts w:ascii="Verdana" w:hAnsi="Verdana" w:cstheme="minorHAnsi"/>
          <w:sz w:val="18"/>
          <w:szCs w:val="18"/>
          <w:lang w:eastAsia="pl-PL"/>
        </w:rPr>
        <w:t xml:space="preserve"> </w:t>
      </w:r>
      <w:r w:rsidR="00C85082" w:rsidRPr="00611A84">
        <w:rPr>
          <w:rFonts w:ascii="Verdana" w:hAnsi="Verdana" w:cstheme="minorHAnsi"/>
          <w:bCs/>
          <w:sz w:val="18"/>
          <w:szCs w:val="18"/>
          <w:lang w:eastAsia="pl-PL"/>
        </w:rPr>
        <w:t xml:space="preserve">że </w:t>
      </w:r>
      <w:r w:rsidRPr="00611A84">
        <w:rPr>
          <w:rFonts w:ascii="Verdana" w:hAnsi="Verdana" w:cstheme="minorHAnsi"/>
          <w:sz w:val="18"/>
          <w:szCs w:val="18"/>
          <w:lang w:eastAsia="pl-PL"/>
        </w:rPr>
        <w:t xml:space="preserve">w okresie ostatnich </w:t>
      </w:r>
      <w:r w:rsidR="00EC5D79" w:rsidRPr="00611A84">
        <w:rPr>
          <w:rFonts w:ascii="Verdana" w:hAnsi="Verdana" w:cstheme="minorHAnsi"/>
          <w:b/>
          <w:sz w:val="18"/>
          <w:szCs w:val="18"/>
          <w:lang w:eastAsia="pl-PL"/>
        </w:rPr>
        <w:t>3</w:t>
      </w:r>
      <w:r w:rsidR="001B417C" w:rsidRPr="00611A84">
        <w:rPr>
          <w:rFonts w:ascii="Verdana" w:hAnsi="Verdana" w:cstheme="minorHAnsi"/>
          <w:b/>
          <w:sz w:val="18"/>
          <w:szCs w:val="18"/>
          <w:lang w:eastAsia="pl-PL"/>
        </w:rPr>
        <w:t xml:space="preserve"> lat </w:t>
      </w:r>
      <w:r w:rsidRPr="00611A84">
        <w:rPr>
          <w:rFonts w:ascii="Verdana" w:hAnsi="Verdana" w:cstheme="minorHAnsi"/>
          <w:sz w:val="18"/>
          <w:szCs w:val="18"/>
          <w:lang w:eastAsia="pl-PL"/>
        </w:rPr>
        <w:t xml:space="preserve">przed upływem terminu składania Ofert wykonaliśmy następujące </w:t>
      </w:r>
      <w:r w:rsidR="001B56CC" w:rsidRPr="00611A84">
        <w:rPr>
          <w:rFonts w:ascii="Verdana" w:hAnsi="Verdana" w:cstheme="minorHAnsi"/>
          <w:sz w:val="18"/>
          <w:szCs w:val="18"/>
          <w:lang w:eastAsia="pl-PL"/>
        </w:rPr>
        <w:t>zamówienia</w:t>
      </w:r>
      <w:r w:rsidR="00AC272D" w:rsidRPr="00611A84">
        <w:rPr>
          <w:rFonts w:ascii="Verdana" w:hAnsi="Verdana" w:cstheme="minorHAnsi"/>
          <w:sz w:val="18"/>
          <w:szCs w:val="18"/>
        </w:rPr>
        <w:t>.</w:t>
      </w:r>
    </w:p>
    <w:p w14:paraId="1191811B" w14:textId="77777777" w:rsidR="000370E7" w:rsidRPr="00611A84" w:rsidRDefault="000370E7" w:rsidP="000370E7">
      <w:pPr>
        <w:ind w:left="-284"/>
        <w:rPr>
          <w:rFonts w:ascii="Verdana" w:hAnsi="Verdana" w:cstheme="minorHAnsi"/>
          <w:b/>
          <w:bCs/>
          <w:sz w:val="18"/>
          <w:szCs w:val="18"/>
          <w:lang w:eastAsia="pl-PL"/>
        </w:rPr>
      </w:pPr>
    </w:p>
    <w:p w14:paraId="3E92192E" w14:textId="30A754EA" w:rsidR="00B137F8" w:rsidRPr="00611A84" w:rsidRDefault="000370E7" w:rsidP="003D0C8F">
      <w:pPr>
        <w:ind w:left="-284"/>
        <w:rPr>
          <w:rFonts w:ascii="Verdana" w:hAnsi="Verdana" w:cstheme="minorHAnsi"/>
          <w:b/>
          <w:bCs/>
          <w:sz w:val="18"/>
          <w:szCs w:val="18"/>
          <w:lang w:eastAsia="pl-PL"/>
        </w:rPr>
      </w:pPr>
      <w:r w:rsidRPr="00611A84">
        <w:rPr>
          <w:rFonts w:ascii="Verdana" w:hAnsi="Verdana" w:cstheme="minorHAnsi"/>
          <w:b/>
          <w:color w:val="FF0000"/>
          <w:sz w:val="18"/>
          <w:szCs w:val="18"/>
          <w:lang w:eastAsia="pl-PL"/>
        </w:rPr>
        <w:t>Dotyczy Części postępowania nr .........</w:t>
      </w:r>
    </w:p>
    <w:tbl>
      <w:tblPr>
        <w:tblW w:w="9641"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1"/>
        <w:gridCol w:w="1304"/>
        <w:gridCol w:w="1560"/>
        <w:gridCol w:w="1560"/>
        <w:gridCol w:w="1417"/>
        <w:gridCol w:w="1418"/>
        <w:gridCol w:w="1701"/>
      </w:tblGrid>
      <w:tr w:rsidR="001B56CC" w:rsidRPr="00F742FE" w14:paraId="10FD5607" w14:textId="77777777" w:rsidTr="003D0C8F">
        <w:trPr>
          <w:trHeight w:val="737"/>
          <w:tblHeader/>
        </w:trPr>
        <w:tc>
          <w:tcPr>
            <w:tcW w:w="681"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3D0C8F">
        <w:trPr>
          <w:trHeight w:val="504"/>
          <w:tblHeader/>
        </w:trPr>
        <w:tc>
          <w:tcPr>
            <w:tcW w:w="681"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3D0C8F">
        <w:trPr>
          <w:trHeight w:val="843"/>
        </w:trPr>
        <w:tc>
          <w:tcPr>
            <w:tcW w:w="681"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3D0C8F">
        <w:trPr>
          <w:trHeight w:val="843"/>
        </w:trPr>
        <w:tc>
          <w:tcPr>
            <w:tcW w:w="681"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3D0C8F">
        <w:trPr>
          <w:trHeight w:val="843"/>
        </w:trPr>
        <w:tc>
          <w:tcPr>
            <w:tcW w:w="681"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1744ECE2" w:rsidR="006B15A9" w:rsidRPr="002A3BD1" w:rsidRDefault="00502D19" w:rsidP="006B15A9">
    <w:pPr>
      <w:pStyle w:val="Nagwek"/>
      <w:ind w:left="-142"/>
      <w:rPr>
        <w:rFonts w:ascii="Verdana" w:hAnsi="Verdana"/>
        <w:sz w:val="14"/>
        <w:szCs w:val="14"/>
      </w:rPr>
    </w:pPr>
    <w:r>
      <w:rPr>
        <w:rFonts w:ascii="Verdana" w:hAnsi="Verdana"/>
        <w:sz w:val="14"/>
        <w:szCs w:val="14"/>
      </w:rPr>
      <w:t>POST/DYS/OZ/GZA/</w:t>
    </w:r>
    <w:r w:rsidR="00EC5D79">
      <w:rPr>
        <w:rFonts w:ascii="Verdana" w:hAnsi="Verdana"/>
        <w:sz w:val="14"/>
        <w:szCs w:val="14"/>
      </w:rPr>
      <w:t>0</w:t>
    </w:r>
    <w:r w:rsidR="002C565B">
      <w:rPr>
        <w:rFonts w:ascii="Verdana" w:hAnsi="Verdana"/>
        <w:sz w:val="14"/>
        <w:szCs w:val="14"/>
      </w:rPr>
      <w:t>4</w:t>
    </w:r>
    <w:r w:rsidR="00954D8E">
      <w:rPr>
        <w:rFonts w:ascii="Verdana" w:hAnsi="Verdana"/>
        <w:sz w:val="14"/>
        <w:szCs w:val="14"/>
      </w:rPr>
      <w:t>3</w:t>
    </w:r>
    <w:r w:rsidR="006473F4">
      <w:rPr>
        <w:rFonts w:ascii="Verdana" w:hAnsi="Verdana"/>
        <w:sz w:val="14"/>
        <w:szCs w:val="14"/>
      </w:rPr>
      <w:t>9</w:t>
    </w:r>
    <w:r w:rsidR="003D0C8F">
      <w:rPr>
        <w:rFonts w:ascii="Verdana" w:hAnsi="Verdana"/>
        <w:sz w:val="14"/>
        <w:szCs w:val="14"/>
      </w:rPr>
      <w:t>2</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017C"/>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AE6"/>
    <w:rsid w:val="00171C78"/>
    <w:rsid w:val="001728F5"/>
    <w:rsid w:val="00173A31"/>
    <w:rsid w:val="001741FB"/>
    <w:rsid w:val="00174BE0"/>
    <w:rsid w:val="00175CDB"/>
    <w:rsid w:val="00176B3E"/>
    <w:rsid w:val="001804D0"/>
    <w:rsid w:val="00181695"/>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3F"/>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0793"/>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C8F"/>
    <w:rsid w:val="003D21B2"/>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30F5"/>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1A84"/>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473F4"/>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4D8E"/>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454"/>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81695"/>
    <w:rsid w:val="00195F58"/>
    <w:rsid w:val="001E38B9"/>
    <w:rsid w:val="001F4D89"/>
    <w:rsid w:val="001F6AB2"/>
    <w:rsid w:val="00200E7D"/>
    <w:rsid w:val="00203305"/>
    <w:rsid w:val="002036D5"/>
    <w:rsid w:val="002036E3"/>
    <w:rsid w:val="00231B3F"/>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26EE7"/>
    <w:rsid w:val="00334924"/>
    <w:rsid w:val="00337C7B"/>
    <w:rsid w:val="00341F66"/>
    <w:rsid w:val="00380912"/>
    <w:rsid w:val="0038585E"/>
    <w:rsid w:val="0038682C"/>
    <w:rsid w:val="00393B22"/>
    <w:rsid w:val="003A31D8"/>
    <w:rsid w:val="003B4965"/>
    <w:rsid w:val="003C4DB9"/>
    <w:rsid w:val="003D21B2"/>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83F5D"/>
    <w:rsid w:val="00B84454"/>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6.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192</Words>
  <Characters>1155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Niedźwiecka Wioletta [PGE Dystr. O.Zamość]</cp:lastModifiedBy>
  <cp:revision>20</cp:revision>
  <cp:lastPrinted>2021-02-26T13:14:00Z</cp:lastPrinted>
  <dcterms:created xsi:type="dcterms:W3CDTF">2025-06-13T08:46:00Z</dcterms:created>
  <dcterms:modified xsi:type="dcterms:W3CDTF">2025-12-05T10:36:00Z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